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AE757E" w:rsidRDefault="00AE757E" w:rsidP="00AE757E">
      <w:pPr>
        <w:jc w:val="center"/>
        <w:rPr>
          <w:rFonts w:cstheme="minorHAnsi"/>
          <w:b/>
          <w:sz w:val="32"/>
          <w:szCs w:val="24"/>
        </w:rPr>
      </w:pPr>
      <w:r>
        <w:rPr>
          <w:rFonts w:cstheme="minorHAnsi"/>
          <w:b/>
          <w:sz w:val="32"/>
          <w:szCs w:val="24"/>
        </w:rPr>
        <w:t>Budynek Ochotniczej Straży Pożarnej</w:t>
      </w:r>
    </w:p>
    <w:p w:rsidR="00AE757E" w:rsidRDefault="00AE757E" w:rsidP="00AE757E">
      <w:pPr>
        <w:jc w:val="center"/>
        <w:rPr>
          <w:rFonts w:cstheme="minorHAnsi"/>
          <w:sz w:val="24"/>
          <w:szCs w:val="24"/>
        </w:rPr>
      </w:pPr>
      <w:r>
        <w:rPr>
          <w:rFonts w:cstheme="minorHAnsi"/>
          <w:b/>
          <w:bCs/>
          <w:sz w:val="32"/>
          <w:szCs w:val="24"/>
        </w:rPr>
        <w:t> </w:t>
      </w:r>
      <w:r>
        <w:rPr>
          <w:rFonts w:cstheme="minorHAnsi"/>
          <w:b/>
          <w:sz w:val="32"/>
          <w:szCs w:val="24"/>
        </w:rPr>
        <w:t xml:space="preserve">Południowa 3, 38-422 Krościenko </w:t>
      </w:r>
      <w:proofErr w:type="spellStart"/>
      <w:r>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AE757E" w:rsidRPr="00AE757E" w:rsidRDefault="006F1970" w:rsidP="00AE757E">
      <w:pPr>
        <w:ind w:firstLine="708"/>
        <w:jc w:val="both"/>
        <w:rPr>
          <w:b/>
        </w:rPr>
      </w:pPr>
      <w:r w:rsidRPr="00985A64">
        <w:t xml:space="preserve">Przedmiot zamówienia obejmuje zaprojektowanie instalacji fotowoltaicznej o mocy </w:t>
      </w:r>
      <w:r w:rsidR="00AE757E">
        <w:t>29,26</w:t>
      </w:r>
      <w:r w:rsidRPr="00985A64">
        <w:t xml:space="preserve"> </w:t>
      </w:r>
      <w:proofErr w:type="spellStart"/>
      <w:r w:rsidRPr="00985A64">
        <w:t>kWp</w:t>
      </w:r>
      <w:proofErr w:type="spellEnd"/>
      <w:r w:rsidRPr="00985A64">
        <w:t>. Instalacj</w:t>
      </w:r>
      <w:r w:rsidR="00AE757E">
        <w:t>a</w:t>
      </w:r>
      <w:r w:rsidRPr="00985A64">
        <w:t xml:space="preserve"> umiejscowion</w:t>
      </w:r>
      <w:r w:rsidR="00AE757E">
        <w:t>a</w:t>
      </w:r>
      <w:r w:rsidRPr="00985A64">
        <w:t xml:space="preserve"> będ</w:t>
      </w:r>
      <w:r w:rsidR="00AE757E">
        <w:t>zie</w:t>
      </w:r>
      <w:r w:rsidRPr="00985A64">
        <w:t xml:space="preserve"> na </w:t>
      </w:r>
      <w:r w:rsidR="00AE757E">
        <w:t>dachu</w:t>
      </w:r>
      <w:r w:rsidRPr="00985A64">
        <w:t xml:space="preserve"> budynku </w:t>
      </w:r>
      <w:r w:rsidR="00AE757E" w:rsidRPr="00AE757E">
        <w:rPr>
          <w:b/>
        </w:rPr>
        <w:t>Ochotniczej Straży Pożarnej</w:t>
      </w:r>
      <w:r w:rsidR="00AE757E">
        <w:rPr>
          <w:b/>
        </w:rPr>
        <w:t xml:space="preserve"> przy ulicy </w:t>
      </w:r>
      <w:r w:rsidR="00AE757E" w:rsidRPr="00AE757E">
        <w:rPr>
          <w:b/>
          <w:bCs/>
        </w:rPr>
        <w:t> </w:t>
      </w:r>
      <w:r w:rsidR="00AE757E" w:rsidRPr="00AE757E">
        <w:rPr>
          <w:b/>
        </w:rPr>
        <w:t>Południow</w:t>
      </w:r>
      <w:r w:rsidR="00AE757E">
        <w:rPr>
          <w:b/>
        </w:rPr>
        <w:t>ej</w:t>
      </w:r>
      <w:r w:rsidR="00AE757E" w:rsidRPr="00AE757E">
        <w:rPr>
          <w:b/>
        </w:rPr>
        <w:t xml:space="preserve"> 3, 38-422 Krościenko </w:t>
      </w:r>
      <w:proofErr w:type="spellStart"/>
      <w:r w:rsidR="00AE757E" w:rsidRPr="00AE757E">
        <w:rPr>
          <w:b/>
        </w:rPr>
        <w:t>Wyżne</w:t>
      </w:r>
      <w:proofErr w:type="spellEnd"/>
      <w:r w:rsidR="00AE757E">
        <w:rPr>
          <w:b/>
        </w:rPr>
        <w:t>.</w:t>
      </w:r>
    </w:p>
    <w:p w:rsidR="006F1970" w:rsidRPr="00B17DCF" w:rsidRDefault="006F1970" w:rsidP="00AE757E">
      <w:pPr>
        <w:ind w:firstLine="708"/>
        <w:jc w:val="both"/>
        <w:rPr>
          <w:b/>
        </w:rPr>
      </w:pPr>
      <w:r w:rsidRPr="00B17DCF">
        <w:rPr>
          <w:b/>
        </w:rPr>
        <w:t xml:space="preserve">2 Wymagania ogólne </w:t>
      </w:r>
      <w:bookmarkStart w:id="0" w:name="_GoBack"/>
      <w:bookmarkEnd w:id="0"/>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w:t>
      </w:r>
      <w:r>
        <w:lastRenderedPageBreak/>
        <w:t xml:space="preserve">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851" w:rsidRDefault="00932851" w:rsidP="00A243AA">
      <w:pPr>
        <w:spacing w:after="0" w:line="240" w:lineRule="auto"/>
      </w:pPr>
      <w:r>
        <w:separator/>
      </w:r>
    </w:p>
  </w:endnote>
  <w:endnote w:type="continuationSeparator" w:id="0">
    <w:p w:rsidR="00932851" w:rsidRDefault="00932851"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AE757E">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851" w:rsidRDefault="00932851" w:rsidP="00A243AA">
      <w:pPr>
        <w:spacing w:after="0" w:line="240" w:lineRule="auto"/>
      </w:pPr>
      <w:r>
        <w:separator/>
      </w:r>
    </w:p>
  </w:footnote>
  <w:footnote w:type="continuationSeparator" w:id="0">
    <w:p w:rsidR="00932851" w:rsidRDefault="00932851"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2851"/>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E757E"/>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498279046">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50204295">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45518026">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B4704-8C12-4243-B4D0-6577F1584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2679</TotalTime>
  <Pages>12</Pages>
  <Words>4182</Words>
  <Characters>25098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2022-12-05T06:29:00Z</dcterms:modified>
</cp:coreProperties>
</file>